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49F00C15" w14:textId="6A5A76CB" w:rsidR="008819B2" w:rsidRPr="00A81608"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7FD00D8D" w:rsidR="00A81608" w:rsidRPr="008E3AFA" w:rsidRDefault="00A81608" w:rsidP="00A81608">
      <w:pPr>
        <w:spacing w:before="120"/>
        <w:jc w:val="both"/>
        <w:rPr>
          <w:bCs/>
        </w:rPr>
      </w:pPr>
      <w:r w:rsidRPr="00F63E8E">
        <w:rPr>
          <w:rFonts w:ascii="Arial Narrow" w:eastAsia="Arial" w:hAnsi="Arial Narrow" w:cstheme="majorHAnsi"/>
          <w:b/>
          <w:bCs/>
          <w:color w:val="000000" w:themeColor="text1"/>
          <w:sz w:val="32"/>
          <w:szCs w:val="32"/>
        </w:rPr>
        <w:t>„</w:t>
      </w:r>
      <w:r w:rsidR="00E92F69">
        <w:rPr>
          <w:rFonts w:ascii="Arial Narrow" w:hAnsi="Arial Narrow"/>
          <w:b/>
          <w:bCs/>
          <w:sz w:val="32"/>
          <w:szCs w:val="32"/>
        </w:rPr>
        <w:t xml:space="preserve">Obnova a zabezpečenie </w:t>
      </w:r>
      <w:proofErr w:type="spellStart"/>
      <w:r w:rsidR="00E92F69">
        <w:rPr>
          <w:rFonts w:ascii="Arial Narrow" w:hAnsi="Arial Narrow"/>
          <w:b/>
          <w:bCs/>
          <w:sz w:val="32"/>
          <w:szCs w:val="32"/>
        </w:rPr>
        <w:t>forenzného</w:t>
      </w:r>
      <w:proofErr w:type="spellEnd"/>
      <w:r w:rsidR="00E92F69">
        <w:rPr>
          <w:rFonts w:ascii="Arial Narrow" w:hAnsi="Arial Narrow"/>
          <w:b/>
          <w:bCs/>
          <w:sz w:val="32"/>
          <w:szCs w:val="32"/>
        </w:rPr>
        <w:t xml:space="preserve"> softvéru a licencií pre výkon znaleckej činnosti</w:t>
      </w:r>
      <w:r w:rsidRPr="00F63E8E">
        <w:rPr>
          <w:rFonts w:ascii="Arial Narrow" w:eastAsia="Arial" w:hAnsi="Arial Narrow" w:cstheme="majorHAnsi"/>
          <w:b/>
          <w:bCs/>
          <w:color w:val="000000" w:themeColor="text1"/>
          <w:sz w:val="32"/>
          <w:szCs w:val="32"/>
        </w:rPr>
        <w:t>“</w:t>
      </w:r>
    </w:p>
    <w:p w14:paraId="465ABD4B" w14:textId="7955C482" w:rsidR="00A81608" w:rsidRPr="008E3AFA" w:rsidRDefault="00E92F69" w:rsidP="00A81608">
      <w:pPr>
        <w:pStyle w:val="Default"/>
        <w:jc w:val="both"/>
        <w:rPr>
          <w:rFonts w:ascii="Arial Narrow" w:hAnsi="Arial Narrow" w:cstheme="majorHAnsi"/>
          <w:color w:val="auto"/>
        </w:rPr>
      </w:pPr>
      <w:r>
        <w:rPr>
          <w:rFonts w:ascii="Arial Narrow" w:hAnsi="Arial Narrow" w:cstheme="majorHAnsi"/>
          <w:color w:val="auto"/>
        </w:rPr>
        <w:t>(ID zákazky JOSEPHINE 59268</w:t>
      </w:r>
      <w:r w:rsidR="00A81608" w:rsidRPr="008E3AFA">
        <w:rPr>
          <w:rFonts w:ascii="Arial Narrow" w:hAnsi="Arial Narrow" w:cstheme="majorHAnsi"/>
          <w:color w:val="auto"/>
        </w:rPr>
        <w:t xml:space="preserve">)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77777777" w:rsidR="00A81608" w:rsidRPr="008A38F0" w:rsidRDefault="00A81608" w:rsidP="00A81608">
      <w:pPr>
        <w:jc w:val="both"/>
        <w:rPr>
          <w:rFonts w:ascii="Arial Narrow" w:hAnsi="Arial Narrow"/>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p>
    <w:p w14:paraId="59065861" w14:textId="6E4FC3DC"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8C7217">
        <w:rPr>
          <w:rFonts w:ascii="Arial Narrow" w:hAnsi="Arial Narrow"/>
        </w:rPr>
        <w:t>18.10</w:t>
      </w:r>
      <w:r w:rsidR="000E534A">
        <w:rPr>
          <w:rFonts w:ascii="Arial Narrow" w:hAnsi="Arial Narrow"/>
        </w:rPr>
        <w:t>.2024</w:t>
      </w:r>
      <w:bookmarkStart w:id="0" w:name="_GoBack"/>
      <w:bookmarkEnd w:id="0"/>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5A93CBBF" w14:textId="77777777" w:rsidR="00B763B6" w:rsidRPr="001B44CA" w:rsidRDefault="00B763B6" w:rsidP="00B763B6">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83BA3AA" w14:textId="77777777" w:rsidR="00B763B6" w:rsidRDefault="00B763B6" w:rsidP="008A38F0">
      <w:pPr>
        <w:spacing w:line="276" w:lineRule="auto"/>
        <w:jc w:val="both"/>
        <w:rPr>
          <w:rFonts w:ascii="Arial Narrow" w:hAnsi="Arial Narrow"/>
        </w:rPr>
      </w:pPr>
    </w:p>
    <w:p w14:paraId="12116F5D" w14:textId="365223FE"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39C7F444" w14:textId="45AAEDC0" w:rsidR="000E534A" w:rsidRPr="000E534A" w:rsidRDefault="005F65B7" w:rsidP="008A38F0">
      <w:pPr>
        <w:spacing w:line="276" w:lineRule="auto"/>
        <w:jc w:val="both"/>
        <w:rPr>
          <w:rStyle w:val="Hypertextovprepojenie"/>
          <w:rFonts w:ascii="Arial Narrow" w:hAnsi="Arial Narrow"/>
          <w:color w:val="auto"/>
          <w:u w:val="none"/>
        </w:rPr>
      </w:pPr>
      <w:r w:rsidRPr="004058C6">
        <w:rPr>
          <w:rFonts w:ascii="Arial Narrow" w:hAnsi="Arial Narrow"/>
        </w:rPr>
        <w:t xml:space="preserve">KO: </w:t>
      </w:r>
      <w:r w:rsidR="00E92F69" w:rsidRPr="00E92F69">
        <w:rPr>
          <w:rFonts w:ascii="Arial Narrow" w:hAnsi="Arial Narrow"/>
        </w:rPr>
        <w:t>https://josephine.proebiz.com/sk/tender/59268/summary</w:t>
      </w:r>
    </w:p>
    <w:p w14:paraId="2A3C59D4" w14:textId="6BE7640F"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8"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4B6598" w:rsidP="005F65B7">
      <w:pPr>
        <w:spacing w:line="276" w:lineRule="auto"/>
        <w:ind w:right="-2"/>
        <w:jc w:val="both"/>
        <w:rPr>
          <w:rFonts w:ascii="Arial Narrow" w:hAnsi="Arial Narrow"/>
        </w:rPr>
      </w:pPr>
      <w:hyperlink r:id="rId9"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005A04A5" w14:textId="2C76A348" w:rsidR="00814958" w:rsidRPr="00B763B6" w:rsidRDefault="00046255" w:rsidP="00B763B6">
      <w:pPr>
        <w:spacing w:line="276" w:lineRule="auto"/>
        <w:jc w:val="both"/>
        <w:rPr>
          <w:rFonts w:ascii="Arial Narrow" w:hAnsi="Arial Narrow"/>
          <w:sz w:val="28"/>
          <w:szCs w:val="28"/>
        </w:rPr>
      </w:pPr>
      <w:r w:rsidRPr="001B44CA">
        <w:rPr>
          <w:rFonts w:ascii="Arial Narrow" w:hAnsi="Arial Narrow"/>
          <w:szCs w:val="28"/>
        </w:rPr>
        <w:t xml:space="preserve"> </w:t>
      </w:r>
    </w:p>
    <w:p w14:paraId="40261AFC" w14:textId="0CB48D19" w:rsidR="002C738F" w:rsidRPr="002C738F" w:rsidRDefault="009C6825" w:rsidP="00544622">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1D8D9058" w14:textId="2EFD294B" w:rsidR="002C738F" w:rsidRPr="002C738F" w:rsidRDefault="002C738F" w:rsidP="008F6210">
      <w:pPr>
        <w:jc w:val="both"/>
        <w:rPr>
          <w:rFonts w:ascii="Arial Narrow" w:hAnsi="Arial Narrow"/>
        </w:rPr>
      </w:pPr>
      <w:r w:rsidRPr="008F6210">
        <w:rPr>
          <w:rFonts w:ascii="Arial Narrow" w:hAnsi="Arial Narrow"/>
          <w:iCs/>
          <w:color w:val="000000"/>
        </w:rPr>
        <w:t xml:space="preserve">Predmetom zákazky je </w:t>
      </w:r>
      <w:r w:rsidRPr="008F6210">
        <w:rPr>
          <w:rFonts w:ascii="Arial Narrow" w:hAnsi="Arial Narrow"/>
        </w:rPr>
        <w:t>nákup</w:t>
      </w:r>
      <w:r w:rsidR="00B763B6" w:rsidRPr="008F6210">
        <w:rPr>
          <w:rFonts w:ascii="Arial Narrow" w:hAnsi="Arial Narrow"/>
        </w:rPr>
        <w:t xml:space="preserve"> </w:t>
      </w:r>
      <w:proofErr w:type="spellStart"/>
      <w:r w:rsidR="00B763B6" w:rsidRPr="008F6210">
        <w:rPr>
          <w:rFonts w:ascii="Arial Narrow" w:hAnsi="Arial Narrow"/>
          <w:bCs/>
        </w:rPr>
        <w:t>forenzného</w:t>
      </w:r>
      <w:proofErr w:type="spellEnd"/>
      <w:r w:rsidR="00B763B6" w:rsidRPr="008F6210">
        <w:rPr>
          <w:rFonts w:ascii="Arial Narrow" w:hAnsi="Arial Narrow"/>
          <w:bCs/>
        </w:rPr>
        <w:t xml:space="preserve"> softvéru a licencií pre výkon znaleckej činnosti</w:t>
      </w:r>
      <w:r w:rsidR="008F6210" w:rsidRPr="008F6210">
        <w:rPr>
          <w:rFonts w:ascii="Arial Narrow" w:hAnsi="Arial Narrow"/>
          <w:bCs/>
        </w:rPr>
        <w:t xml:space="preserve"> pre potreby doplnenia, modernizácie a aktualizácie softvérového vybavenia potrebného na výkon znaleckej a odbornej činnosti v </w:t>
      </w:r>
      <w:r w:rsidR="008F6210" w:rsidRPr="008F6210">
        <w:rPr>
          <w:rFonts w:ascii="Arial Narrow" w:hAnsi="Arial Narrow"/>
        </w:rPr>
        <w:t xml:space="preserve">odvetviach kriminalistickej informatiky, kriminalistickej fotografie a videa, kriminalistickej </w:t>
      </w:r>
      <w:proofErr w:type="spellStart"/>
      <w:r w:rsidR="008F6210" w:rsidRPr="008F6210">
        <w:rPr>
          <w:rFonts w:ascii="Arial Narrow" w:hAnsi="Arial Narrow"/>
        </w:rPr>
        <w:t>fonoskopie</w:t>
      </w:r>
      <w:proofErr w:type="spellEnd"/>
      <w:r w:rsidR="008F6210" w:rsidRPr="008F6210">
        <w:rPr>
          <w:rFonts w:ascii="Arial Narrow" w:hAnsi="Arial Narrow"/>
        </w:rPr>
        <w:t xml:space="preserve"> a kriminalistickej antropológie. </w:t>
      </w:r>
      <w:r w:rsidR="008F6210">
        <w:rPr>
          <w:rFonts w:ascii="Arial Narrow" w:hAnsi="Arial Narrow"/>
        </w:rPr>
        <w:t>Požaduje sa</w:t>
      </w:r>
      <w:r w:rsidRPr="002C738F">
        <w:rPr>
          <w:rFonts w:ascii="Arial Narrow" w:hAnsi="Arial Narrow"/>
        </w:rPr>
        <w:t xml:space="preserve"> dodania a vyloženia predmetu zákazky v mieste dodania.  </w:t>
      </w:r>
    </w:p>
    <w:p w14:paraId="2030B683" w14:textId="77777777" w:rsidR="002C738F" w:rsidRDefault="002C738F" w:rsidP="00544622">
      <w:pPr>
        <w:rPr>
          <w:rFonts w:ascii="Arial Narrow" w:hAnsi="Arial Narrow"/>
        </w:rPr>
      </w:pPr>
    </w:p>
    <w:p w14:paraId="4745C18D" w14:textId="45BDF0CC" w:rsidR="006E20FB" w:rsidRPr="008A38F0" w:rsidRDefault="00ED1F88" w:rsidP="002C738F">
      <w:pPr>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1071FA5A"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F53B2D">
        <w:rPr>
          <w:rFonts w:ascii="Arial Narrow" w:hAnsi="Arial Narrow"/>
        </w:rPr>
        <w:t xml:space="preserve">1 </w:t>
      </w:r>
      <w:r w:rsidR="00F53B2D">
        <w:rPr>
          <w:rFonts w:ascii="Arial Narrow" w:hAnsi="Arial Narrow"/>
          <w:b/>
          <w:bCs/>
          <w:color w:val="000000"/>
        </w:rPr>
        <w:t>134</w:t>
      </w:r>
      <w:r w:rsidR="009549B9" w:rsidRPr="008A38F0">
        <w:rPr>
          <w:rFonts w:ascii="Arial Narrow" w:hAnsi="Arial Narrow"/>
          <w:b/>
          <w:bCs/>
          <w:color w:val="000000"/>
        </w:rPr>
        <w:t xml:space="preserve"> </w:t>
      </w:r>
      <w:r w:rsidR="00F53B2D">
        <w:rPr>
          <w:rFonts w:ascii="Arial Narrow" w:hAnsi="Arial Narrow"/>
          <w:b/>
          <w:bCs/>
          <w:color w:val="000000"/>
        </w:rPr>
        <w:t>730</w:t>
      </w:r>
      <w:r w:rsidR="009549B9" w:rsidRPr="008A38F0">
        <w:rPr>
          <w:rFonts w:ascii="Arial Narrow" w:hAnsi="Arial Narrow"/>
          <w:b/>
          <w:bCs/>
          <w:color w:val="000000"/>
        </w:rPr>
        <w:t>,</w:t>
      </w:r>
      <w:r w:rsidR="00DC138F">
        <w:rPr>
          <w:rFonts w:ascii="Arial Narrow" w:hAnsi="Arial Narrow"/>
          <w:b/>
          <w:bCs/>
          <w:color w:val="000000"/>
        </w:rPr>
        <w:t>0</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044A48B9"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F53B2D">
        <w:rPr>
          <w:rFonts w:ascii="Arial Narrow" w:hAnsi="Arial Narrow"/>
          <w:b/>
        </w:rPr>
        <w:t>6</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712F18E" w14:textId="632A1CBE" w:rsidR="00726D27" w:rsidRPr="00F53B2D"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r w:rsidRPr="00F53B2D">
        <w:rPr>
          <w:rFonts w:ascii="Arial Narrow" w:hAnsi="Arial Narrow"/>
          <w:sz w:val="22"/>
          <w:szCs w:val="22"/>
        </w:rPr>
        <w:t>Pr</w:t>
      </w:r>
      <w:r w:rsidR="00DC138F" w:rsidRPr="00F53B2D">
        <w:rPr>
          <w:rFonts w:ascii="Arial Narrow" w:hAnsi="Arial Narrow"/>
          <w:sz w:val="22"/>
          <w:szCs w:val="22"/>
        </w:rPr>
        <w:t xml:space="preserve">edmet zákazky bude </w:t>
      </w:r>
      <w:r w:rsidR="004E0465" w:rsidRPr="00F53B2D">
        <w:rPr>
          <w:rFonts w:ascii="Arial Narrow" w:hAnsi="Arial Narrow"/>
          <w:sz w:val="22"/>
          <w:szCs w:val="22"/>
          <w:lang w:val="sk-SK"/>
        </w:rPr>
        <w:t xml:space="preserve">plne </w:t>
      </w:r>
      <w:r w:rsidR="00F53B2D" w:rsidRPr="00F53B2D">
        <w:rPr>
          <w:rFonts w:ascii="Arial Narrow" w:hAnsi="Arial Narrow"/>
          <w:sz w:val="22"/>
          <w:szCs w:val="22"/>
        </w:rPr>
        <w:t xml:space="preserve">financovaný </w:t>
      </w:r>
      <w:r w:rsidR="004E0465" w:rsidRPr="00F53B2D">
        <w:rPr>
          <w:rFonts w:ascii="Arial Narrow" w:hAnsi="Arial Narrow"/>
          <w:sz w:val="22"/>
          <w:szCs w:val="22"/>
          <w:lang w:eastAsia="sk-SK"/>
        </w:rPr>
        <w:t>z finančných prostriedkov projektu financovaného z Programu Slovensko</w:t>
      </w:r>
      <w:r w:rsidR="00F53B2D" w:rsidRPr="00F53B2D">
        <w:rPr>
          <w:rFonts w:ascii="Arial Narrow" w:hAnsi="Arial Narrow"/>
          <w:sz w:val="22"/>
          <w:szCs w:val="22"/>
          <w:lang w:val="sk-SK" w:eastAsia="sk-SK"/>
        </w:rPr>
        <w:t xml:space="preserve"> </w:t>
      </w:r>
      <w:r w:rsidR="000751ED">
        <w:rPr>
          <w:rFonts w:ascii="Arial Narrow" w:hAnsi="Arial Narrow"/>
          <w:sz w:val="22"/>
          <w:szCs w:val="22"/>
          <w:lang w:val="sk-SK"/>
        </w:rPr>
        <w:t>2021-2027.</w:t>
      </w: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72317F3C" w14:textId="076AB793" w:rsidR="00D23E60" w:rsidRPr="00233A90" w:rsidRDefault="00ED50A6" w:rsidP="00233A90">
      <w:pPr>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D23E60" w:rsidRPr="00233A90">
        <w:rPr>
          <w:rFonts w:ascii="Arial Narrow" w:hAnsi="Arial Narrow" w:cs="Segoe UI"/>
          <w:shd w:val="clear" w:color="auto" w:fill="FFFFFF"/>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4931D9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410DA3" w16cid:durableId="2AA1172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CCD56" w14:textId="77777777" w:rsidR="004B6598" w:rsidRDefault="004B6598">
      <w:r>
        <w:separator/>
      </w:r>
    </w:p>
  </w:endnote>
  <w:endnote w:type="continuationSeparator" w:id="0">
    <w:p w14:paraId="07758D07" w14:textId="77777777" w:rsidR="004B6598" w:rsidRDefault="004B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76E1ACAC" w:rsidR="00D70EF4" w:rsidRPr="00DC138F" w:rsidRDefault="00D70EF4" w:rsidP="00DC138F">
    <w:pPr>
      <w:jc w:val="both"/>
      <w:rPr>
        <w:rFonts w:ascii="Arial Narrow" w:hAnsi="Arial Narrow"/>
        <w:sz w:val="20"/>
        <w:szCs w:val="20"/>
      </w:rPr>
    </w:pPr>
    <w:r w:rsidRPr="00D70EF4">
      <w:rPr>
        <w:rFonts w:ascii="Arial Narrow" w:eastAsia="Arial" w:hAnsi="Arial Narrow" w:cstheme="majorHAnsi"/>
        <w:color w:val="000000" w:themeColor="text1"/>
        <w:sz w:val="20"/>
        <w:szCs w:val="20"/>
      </w:rPr>
      <w:t>„</w:t>
    </w:r>
    <w:r w:rsidR="00F53B2D">
      <w:rPr>
        <w:rFonts w:ascii="Arial Narrow" w:hAnsi="Arial Narrow"/>
        <w:bCs/>
        <w:sz w:val="20"/>
        <w:szCs w:val="20"/>
      </w:rPr>
      <w:t xml:space="preserve">Obnova a zabezpečenie </w:t>
    </w:r>
    <w:proofErr w:type="spellStart"/>
    <w:r w:rsidR="00F53B2D">
      <w:rPr>
        <w:rFonts w:ascii="Arial Narrow" w:hAnsi="Arial Narrow"/>
        <w:bCs/>
        <w:sz w:val="20"/>
        <w:szCs w:val="20"/>
      </w:rPr>
      <w:t>forenzného</w:t>
    </w:r>
    <w:proofErr w:type="spellEnd"/>
    <w:r w:rsidR="00F53B2D">
      <w:rPr>
        <w:rFonts w:ascii="Arial Narrow" w:hAnsi="Arial Narrow"/>
        <w:bCs/>
        <w:sz w:val="20"/>
        <w:szCs w:val="20"/>
      </w:rPr>
      <w:t xml:space="preserve"> softvéru a licencií pre výkon znaleckej činnosti</w:t>
    </w:r>
    <w:r w:rsidRPr="00D70EF4">
      <w:rPr>
        <w:rFonts w:ascii="Arial Narrow" w:eastAsia="Arial" w:hAnsi="Arial Narrow" w:cstheme="majorHAnsi"/>
        <w:color w:val="000000" w:themeColor="text1"/>
        <w:sz w:val="20"/>
        <w:szCs w:val="20"/>
      </w:rPr>
      <w:t>“</w:t>
    </w:r>
  </w:p>
  <w:p w14:paraId="7CB49A3F" w14:textId="14127D49"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8C7217" w:rsidRPr="008C7217">
      <w:rPr>
        <w:noProof/>
        <w:sz w:val="22"/>
        <w:szCs w:val="22"/>
        <w:lang w:val="sk-SK"/>
      </w:rPr>
      <w:t>4</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8ED2F" w14:textId="77777777" w:rsidR="004B6598" w:rsidRDefault="004B6598">
      <w:r>
        <w:separator/>
      </w:r>
    </w:p>
  </w:footnote>
  <w:footnote w:type="continuationSeparator" w:id="0">
    <w:p w14:paraId="4E0943EB" w14:textId="77777777" w:rsidR="004B6598" w:rsidRDefault="004B6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A946CBD"/>
    <w:multiLevelType w:val="hybridMultilevel"/>
    <w:tmpl w:val="0CF6AB48"/>
    <w:lvl w:ilvl="0" w:tplc="89E238A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9"/>
  </w:num>
  <w:num w:numId="2">
    <w:abstractNumId w:val="5"/>
  </w:num>
  <w:num w:numId="3">
    <w:abstractNumId w:val="17"/>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4"/>
  </w:num>
  <w:num w:numId="14">
    <w:abstractNumId w:val="20"/>
  </w:num>
  <w:num w:numId="15">
    <w:abstractNumId w:val="16"/>
  </w:num>
  <w:num w:numId="16">
    <w:abstractNumId w:val="18"/>
  </w:num>
  <w:num w:numId="17">
    <w:abstractNumId w:val="3"/>
  </w:num>
  <w:num w:numId="18">
    <w:abstractNumId w:val="8"/>
  </w:num>
  <w:num w:numId="19">
    <w:abstractNumId w:val="13"/>
  </w:num>
  <w:num w:numId="20">
    <w:abstractNumId w:val="21"/>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 w:numId="2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1ED"/>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534A"/>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0F2E"/>
    <w:rsid w:val="0011125F"/>
    <w:rsid w:val="001113CB"/>
    <w:rsid w:val="0011363D"/>
    <w:rsid w:val="00113708"/>
    <w:rsid w:val="0011478C"/>
    <w:rsid w:val="00114E66"/>
    <w:rsid w:val="001157BD"/>
    <w:rsid w:val="00115FA1"/>
    <w:rsid w:val="00116212"/>
    <w:rsid w:val="00116BC6"/>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14"/>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CB4"/>
    <w:rsid w:val="001B2FDD"/>
    <w:rsid w:val="001B44CA"/>
    <w:rsid w:val="001B4C69"/>
    <w:rsid w:val="001B5574"/>
    <w:rsid w:val="001B5671"/>
    <w:rsid w:val="001B57AB"/>
    <w:rsid w:val="001B5CF6"/>
    <w:rsid w:val="001B5D57"/>
    <w:rsid w:val="001B6459"/>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3A90"/>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49D1"/>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2FDA"/>
    <w:rsid w:val="002A458F"/>
    <w:rsid w:val="002A5085"/>
    <w:rsid w:val="002A559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C738F"/>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19C"/>
    <w:rsid w:val="00340960"/>
    <w:rsid w:val="0034112A"/>
    <w:rsid w:val="003412FC"/>
    <w:rsid w:val="003430C4"/>
    <w:rsid w:val="00343406"/>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3C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6598"/>
    <w:rsid w:val="004B737F"/>
    <w:rsid w:val="004B7D80"/>
    <w:rsid w:val="004C1012"/>
    <w:rsid w:val="004C2E95"/>
    <w:rsid w:val="004C2EA8"/>
    <w:rsid w:val="004C3841"/>
    <w:rsid w:val="004C386F"/>
    <w:rsid w:val="004C46A5"/>
    <w:rsid w:val="004C47E1"/>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0465"/>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2C5"/>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1D53"/>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65AB"/>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89B"/>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6EFB"/>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A26"/>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9D6"/>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DEB"/>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6EF"/>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C7217"/>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210"/>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593"/>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3C7"/>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40B"/>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0A59"/>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495"/>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3B6"/>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067"/>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3D22"/>
    <w:rsid w:val="00CC40BF"/>
    <w:rsid w:val="00CC4192"/>
    <w:rsid w:val="00CC42BD"/>
    <w:rsid w:val="00CC447E"/>
    <w:rsid w:val="00CC4F78"/>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1B6"/>
    <w:rsid w:val="00CD45C6"/>
    <w:rsid w:val="00CD4B37"/>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E60"/>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6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54"/>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2EC"/>
    <w:rsid w:val="00F53B2D"/>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059"/>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297"/>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78102392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estnik-a-registre/vestnik/oznamenie/detail/518497?cHash=cce9e10edccc476914a7ab6f2dd7a8b8" TargetMode="External"/><Relationship Id="rId14" Type="http://schemas.openxmlformats.org/officeDocument/2006/relationships/hyperlink" Target="https://josephine.proebiz.com" TargetMode="Externa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6D88A-32B0-4E3C-B0E4-82A287C62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7</TotalTime>
  <Pages>9</Pages>
  <Words>3098</Words>
  <Characters>17665</Characters>
  <Application>Microsoft Office Word</Application>
  <DocSecurity>0</DocSecurity>
  <Lines>147</Lines>
  <Paragraphs>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20722</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5</cp:revision>
  <cp:lastPrinted>2021-01-20T13:59:00Z</cp:lastPrinted>
  <dcterms:created xsi:type="dcterms:W3CDTF">2024-09-27T12:04:00Z</dcterms:created>
  <dcterms:modified xsi:type="dcterms:W3CDTF">2024-10-18T14:14:00Z</dcterms:modified>
</cp:coreProperties>
</file>